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F9F0" w14:textId="77777777" w:rsidR="00212C8C" w:rsidRPr="00367766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367766">
        <w:rPr>
          <w:rFonts w:asciiTheme="minorHAnsi" w:hAnsiTheme="minorHAnsi" w:cstheme="minorHAnsi"/>
          <w:b/>
          <w:lang w:val="pl-PL"/>
        </w:rPr>
        <w:t xml:space="preserve">Rozdział I SWZ          </w:t>
      </w:r>
    </w:p>
    <w:p w14:paraId="03EB109B" w14:textId="3F994A14" w:rsidR="003522F0" w:rsidRPr="00367766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367766">
        <w:rPr>
          <w:rFonts w:asciiTheme="minorHAnsi" w:hAnsiTheme="minorHAnsi" w:cstheme="minorHAnsi"/>
          <w:b/>
          <w:lang w:val="pl-PL"/>
        </w:rPr>
        <w:t>Z</w:t>
      </w:r>
      <w:r w:rsidR="0044568C" w:rsidRPr="00367766">
        <w:rPr>
          <w:rFonts w:asciiTheme="minorHAnsi" w:hAnsiTheme="minorHAnsi" w:cstheme="minorHAnsi"/>
          <w:b/>
          <w:lang w:val="pl-PL"/>
        </w:rPr>
        <w:t>ałą</w:t>
      </w:r>
      <w:r w:rsidR="005D51AB" w:rsidRPr="00367766">
        <w:rPr>
          <w:rFonts w:asciiTheme="minorHAnsi" w:hAnsiTheme="minorHAnsi" w:cstheme="minorHAnsi"/>
          <w:b/>
          <w:lang w:val="pl-PL"/>
        </w:rPr>
        <w:t xml:space="preserve">cznik nr </w:t>
      </w:r>
      <w:r w:rsidR="00231177">
        <w:rPr>
          <w:rFonts w:asciiTheme="minorHAnsi" w:hAnsiTheme="minorHAnsi" w:cstheme="minorHAnsi"/>
          <w:b/>
          <w:lang w:val="pl-PL"/>
        </w:rPr>
        <w:t>5</w:t>
      </w:r>
      <w:r w:rsidR="00367766" w:rsidRPr="00367766">
        <w:rPr>
          <w:rFonts w:asciiTheme="minorHAnsi" w:hAnsiTheme="minorHAnsi" w:cstheme="minorHAnsi"/>
          <w:b/>
          <w:lang w:val="pl-PL"/>
        </w:rPr>
        <w:t xml:space="preserve"> do SWZ</w:t>
      </w:r>
      <w:r w:rsidR="0057516D" w:rsidRPr="00367766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367766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</w:p>
    <w:p w14:paraId="008A9532" w14:textId="77777777" w:rsidR="001E1BBF" w:rsidRPr="00367766" w:rsidRDefault="001E1BBF" w:rsidP="001E1BBF">
      <w:pPr>
        <w:spacing w:line="271" w:lineRule="auto"/>
        <w:rPr>
          <w:rFonts w:asciiTheme="minorHAnsi" w:hAnsiTheme="minorHAnsi" w:cstheme="minorHAnsi"/>
          <w:b/>
          <w:lang w:val="pl-PL"/>
        </w:rPr>
      </w:pPr>
      <w:r w:rsidRPr="00367766">
        <w:rPr>
          <w:rFonts w:asciiTheme="minorHAnsi" w:hAnsiTheme="minorHAnsi" w:cstheme="minorHAnsi"/>
          <w:b/>
          <w:lang w:val="pl-PL"/>
        </w:rPr>
        <w:t xml:space="preserve">WYKONAWCY </w:t>
      </w:r>
      <w:r w:rsidRPr="00367766">
        <w:rPr>
          <w:rFonts w:asciiTheme="minorHAnsi" w:hAnsiTheme="minorHAnsi" w:cstheme="minorHAnsi"/>
          <w:b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367766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lang w:val="pl-PL"/>
        </w:rPr>
      </w:pPr>
      <w:r w:rsidRPr="00367766">
        <w:rPr>
          <w:rFonts w:asciiTheme="minorHAnsi" w:hAnsiTheme="minorHAnsi" w:cstheme="minorHAnsi"/>
          <w:i/>
          <w:iCs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367766" w:rsidRDefault="001E1BBF" w:rsidP="00367766">
      <w:pPr>
        <w:spacing w:line="271" w:lineRule="auto"/>
        <w:rPr>
          <w:rFonts w:asciiTheme="minorHAnsi" w:hAnsiTheme="minorHAnsi" w:cstheme="minorHAnsi"/>
          <w:b/>
          <w:lang w:val="pl-PL"/>
        </w:rPr>
      </w:pPr>
      <w:r w:rsidRPr="00367766">
        <w:rPr>
          <w:rFonts w:asciiTheme="minorHAnsi" w:hAnsiTheme="minorHAnsi" w:cstheme="minorHAnsi"/>
          <w:b/>
          <w:lang w:val="pl-PL"/>
        </w:rPr>
        <w:t>reprezentowani przez:</w:t>
      </w:r>
    </w:p>
    <w:p w14:paraId="69147E14" w14:textId="77777777" w:rsidR="001E1BBF" w:rsidRPr="00367766" w:rsidRDefault="001E1BBF" w:rsidP="00367766">
      <w:pPr>
        <w:spacing w:line="271" w:lineRule="auto"/>
        <w:ind w:right="-53"/>
        <w:rPr>
          <w:rFonts w:asciiTheme="minorHAnsi" w:hAnsiTheme="minorHAnsi" w:cstheme="minorHAnsi"/>
          <w:lang w:val="pl-PL"/>
        </w:rPr>
      </w:pPr>
      <w:r w:rsidRPr="00367766">
        <w:rPr>
          <w:rFonts w:asciiTheme="minorHAnsi" w:hAnsiTheme="minorHAnsi" w:cstheme="minorHAnsi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367766" w:rsidRDefault="001E1BBF" w:rsidP="00367766">
      <w:pPr>
        <w:spacing w:line="271" w:lineRule="auto"/>
        <w:ind w:right="-53"/>
        <w:rPr>
          <w:rFonts w:asciiTheme="minorHAnsi" w:hAnsiTheme="minorHAnsi" w:cstheme="minorHAnsi"/>
          <w:b/>
          <w:bCs/>
          <w:color w:val="333333"/>
          <w:shd w:val="clear" w:color="auto" w:fill="FFFFFF"/>
          <w:lang w:val="pl-PL"/>
        </w:rPr>
      </w:pPr>
    </w:p>
    <w:p w14:paraId="752082C8" w14:textId="5F45838F" w:rsidR="001E1BBF" w:rsidRPr="00367766" w:rsidRDefault="001E1BBF" w:rsidP="00367766">
      <w:pPr>
        <w:tabs>
          <w:tab w:val="left" w:pos="426"/>
        </w:tabs>
        <w:spacing w:after="240" w:line="271" w:lineRule="auto"/>
        <w:rPr>
          <w:rFonts w:asciiTheme="minorHAnsi" w:eastAsia="Verdana,Bold" w:hAnsiTheme="minorHAnsi" w:cstheme="minorHAnsi"/>
          <w:b/>
          <w:bCs/>
          <w:iCs/>
          <w:color w:val="000000"/>
          <w:lang w:val="pl-PL"/>
        </w:rPr>
      </w:pPr>
      <w:r w:rsidRPr="00367766">
        <w:rPr>
          <w:rFonts w:asciiTheme="minorHAnsi" w:hAnsiTheme="minorHAnsi" w:cstheme="minorHAnsi"/>
          <w:color w:val="000000"/>
          <w:lang w:val="pl-PL"/>
        </w:rPr>
        <w:t>Uprawniony do reprezentowania Wykonawców wspólnie ubiegających się o udzielenie zamówienia na</w:t>
      </w:r>
      <w:r w:rsidR="006D478D">
        <w:rPr>
          <w:rFonts w:asciiTheme="minorHAnsi" w:hAnsiTheme="minorHAnsi" w:cstheme="minorHAnsi"/>
          <w:color w:val="000000"/>
          <w:lang w:val="pl-PL"/>
        </w:rPr>
        <w:t xml:space="preserve"> usługi</w:t>
      </w:r>
      <w:r w:rsidRPr="00367766">
        <w:rPr>
          <w:rFonts w:asciiTheme="minorHAnsi" w:hAnsiTheme="minorHAnsi" w:cstheme="minorHAnsi"/>
          <w:color w:val="000000"/>
          <w:lang w:val="pl-PL"/>
        </w:rPr>
        <w:t xml:space="preserve"> w postępowaniu o udzielenie zamówienia publicznego pn</w:t>
      </w:r>
      <w:r w:rsidR="00371CA4" w:rsidRPr="00367766">
        <w:rPr>
          <w:rFonts w:asciiTheme="minorHAnsi" w:hAnsiTheme="minorHAnsi" w:cstheme="minorHAnsi"/>
          <w:color w:val="000000"/>
          <w:lang w:val="pl-PL"/>
        </w:rPr>
        <w:t>.</w:t>
      </w:r>
      <w:r w:rsidRPr="00367766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6D478D" w:rsidRPr="006D478D">
        <w:rPr>
          <w:rFonts w:asciiTheme="minorHAnsi" w:hAnsiTheme="minorHAnsi" w:cstheme="minorHAnsi"/>
          <w:b/>
          <w:color w:val="000000"/>
          <w:sz w:val="28"/>
          <w:szCs w:val="28"/>
          <w:lang w:val="pl-PL"/>
        </w:rPr>
        <w:t>Świadczenie specjalistycznych usług opiekuńczych dla osób z zaburzeniami psychicznymi z terenu gminy Radomyśl Wielki</w:t>
      </w:r>
      <w:r w:rsidR="000D4C76" w:rsidRPr="00367766">
        <w:rPr>
          <w:rFonts w:asciiTheme="minorHAnsi" w:hAnsiTheme="minorHAnsi" w:cstheme="minorHAnsi"/>
          <w:b/>
          <w:color w:val="000000"/>
          <w:lang w:val="pl-PL"/>
        </w:rPr>
        <w:t xml:space="preserve">, </w:t>
      </w:r>
      <w:r w:rsidRPr="00367766">
        <w:rPr>
          <w:rFonts w:asciiTheme="minorHAnsi" w:hAnsiTheme="minorHAnsi" w:cstheme="minorHAnsi"/>
          <w:color w:val="000000"/>
          <w:lang w:val="pl-PL"/>
        </w:rPr>
        <w:t xml:space="preserve">prowadzonym przez </w:t>
      </w:r>
      <w:r w:rsidR="006D478D">
        <w:rPr>
          <w:rFonts w:asciiTheme="minorHAnsi" w:hAnsiTheme="minorHAnsi" w:cstheme="minorHAnsi"/>
          <w:color w:val="000000"/>
          <w:lang w:val="pl-PL"/>
        </w:rPr>
        <w:t xml:space="preserve">Gminny Ośrodek Pomocy Społecznej w </w:t>
      </w:r>
      <w:r w:rsidR="00371CA4" w:rsidRPr="00367766">
        <w:rPr>
          <w:rFonts w:asciiTheme="minorHAnsi" w:hAnsiTheme="minorHAnsi" w:cstheme="minorHAnsi"/>
          <w:color w:val="000000"/>
          <w:lang w:val="pl-PL"/>
        </w:rPr>
        <w:t>Radomyśl</w:t>
      </w:r>
      <w:r w:rsidR="006D478D">
        <w:rPr>
          <w:rFonts w:asciiTheme="minorHAnsi" w:hAnsiTheme="minorHAnsi" w:cstheme="minorHAnsi"/>
          <w:color w:val="000000"/>
          <w:lang w:val="pl-PL"/>
        </w:rPr>
        <w:t>u</w:t>
      </w:r>
      <w:r w:rsidR="00371CA4" w:rsidRPr="00367766">
        <w:rPr>
          <w:rFonts w:asciiTheme="minorHAnsi" w:hAnsiTheme="minorHAnsi" w:cstheme="minorHAnsi"/>
          <w:color w:val="000000"/>
          <w:lang w:val="pl-PL"/>
        </w:rPr>
        <w:t xml:space="preserve"> Wielki</w:t>
      </w:r>
      <w:r w:rsidR="006D478D">
        <w:rPr>
          <w:rFonts w:asciiTheme="minorHAnsi" w:hAnsiTheme="minorHAnsi" w:cstheme="minorHAnsi"/>
          <w:color w:val="000000"/>
          <w:lang w:val="pl-PL"/>
        </w:rPr>
        <w:t>m</w:t>
      </w:r>
      <w:r w:rsidRPr="00367766">
        <w:rPr>
          <w:rFonts w:asciiTheme="minorHAnsi" w:hAnsiTheme="minorHAnsi" w:cstheme="minorHAnsi"/>
          <w:lang w:val="pl-PL"/>
        </w:rPr>
        <w:t xml:space="preserve">, </w:t>
      </w:r>
      <w:r w:rsidRPr="00367766">
        <w:rPr>
          <w:rFonts w:asciiTheme="minorHAnsi" w:hAnsiTheme="minorHAnsi" w:cstheme="minorHAnsi"/>
          <w:b/>
          <w:bCs/>
          <w:color w:val="000000"/>
          <w:lang w:val="pl-PL"/>
        </w:rPr>
        <w:t xml:space="preserve">oświadczam, że następujące </w:t>
      </w:r>
      <w:r w:rsidR="006D478D">
        <w:rPr>
          <w:rFonts w:asciiTheme="minorHAnsi" w:hAnsiTheme="minorHAnsi" w:cstheme="minorHAnsi"/>
          <w:b/>
          <w:bCs/>
          <w:color w:val="000000"/>
          <w:lang w:val="pl-PL"/>
        </w:rPr>
        <w:t xml:space="preserve">usługi </w:t>
      </w:r>
      <w:r w:rsidR="00CA3F13" w:rsidRPr="00367766">
        <w:rPr>
          <w:rFonts w:asciiTheme="minorHAnsi" w:hAnsiTheme="minorHAnsi" w:cstheme="minorHAnsi"/>
          <w:b/>
          <w:bCs/>
          <w:color w:val="000000"/>
          <w:lang w:val="pl-PL"/>
        </w:rPr>
        <w:t>wykonają poszczególni W</w:t>
      </w:r>
      <w:r w:rsidRPr="00367766">
        <w:rPr>
          <w:rFonts w:asciiTheme="minorHAnsi" w:hAnsiTheme="minorHAnsi" w:cstheme="minorHAnsi"/>
          <w:b/>
          <w:bCs/>
          <w:color w:val="000000"/>
          <w:lang w:val="pl-PL"/>
        </w:rPr>
        <w:t>yko</w:t>
      </w:r>
      <w:r w:rsidR="00B07B53" w:rsidRPr="00367766">
        <w:rPr>
          <w:rFonts w:asciiTheme="minorHAnsi" w:hAnsiTheme="minorHAnsi" w:cstheme="minorHAnsi"/>
          <w:b/>
          <w:bCs/>
          <w:color w:val="000000"/>
          <w:lang w:val="pl-PL"/>
        </w:rPr>
        <w:t>nawcy wspólnie ubiegający się o </w:t>
      </w:r>
      <w:r w:rsidRPr="00367766">
        <w:rPr>
          <w:rFonts w:asciiTheme="minorHAnsi" w:hAnsiTheme="minorHAnsi" w:cstheme="minorHAnsi"/>
          <w:b/>
          <w:bCs/>
          <w:color w:val="000000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367766" w14:paraId="72D773CC" w14:textId="77777777" w:rsidTr="00367766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367766" w:rsidRDefault="001E1BBF" w:rsidP="00367766">
            <w:pPr>
              <w:tabs>
                <w:tab w:val="left" w:pos="426"/>
              </w:tabs>
              <w:spacing w:line="271" w:lineRule="auto"/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</w:pPr>
            <w:r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4DD80227" w14:textId="1AF7B429" w:rsidR="001E1BBF" w:rsidRPr="00367766" w:rsidRDefault="001E1BBF" w:rsidP="00367766">
            <w:pPr>
              <w:tabs>
                <w:tab w:val="left" w:pos="426"/>
              </w:tabs>
              <w:spacing w:line="271" w:lineRule="auto"/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</w:pPr>
            <w:r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 xml:space="preserve">Zakres </w:t>
            </w:r>
            <w:r w:rsidR="006D478D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usług</w:t>
            </w:r>
            <w:r w:rsidR="00CA3F13"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, które wykona W</w:t>
            </w:r>
            <w:r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yko</w:t>
            </w:r>
            <w:r w:rsidR="00A57544"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nawca wspólnie ubiegający się o </w:t>
            </w:r>
            <w:r w:rsidRPr="00367766">
              <w:rPr>
                <w:rFonts w:asciiTheme="minorHAnsi" w:hAnsiTheme="minorHAnsi" w:cstheme="minorHAnsi"/>
                <w:b/>
                <w:bCs/>
                <w:color w:val="000000"/>
                <w:lang w:val="pl-PL"/>
              </w:rPr>
              <w:t>udzielenie zamówienia</w:t>
            </w:r>
          </w:p>
        </w:tc>
      </w:tr>
      <w:tr w:rsidR="001E1BBF" w:rsidRPr="00367766" w14:paraId="55703C78" w14:textId="77777777" w:rsidTr="00EA41B2">
        <w:tc>
          <w:tcPr>
            <w:tcW w:w="4678" w:type="dxa"/>
          </w:tcPr>
          <w:p w14:paraId="4E824CF3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  <w:tc>
          <w:tcPr>
            <w:tcW w:w="4394" w:type="dxa"/>
          </w:tcPr>
          <w:p w14:paraId="77CED938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</w:tr>
      <w:tr w:rsidR="001E1BBF" w:rsidRPr="00367766" w14:paraId="09E4C707" w14:textId="77777777" w:rsidTr="00EA41B2">
        <w:tc>
          <w:tcPr>
            <w:tcW w:w="4678" w:type="dxa"/>
          </w:tcPr>
          <w:p w14:paraId="4DCC9CA3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  <w:tc>
          <w:tcPr>
            <w:tcW w:w="4394" w:type="dxa"/>
          </w:tcPr>
          <w:p w14:paraId="3DA1F946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</w:tr>
      <w:tr w:rsidR="001E1BBF" w:rsidRPr="00367766" w14:paraId="793C32C0" w14:textId="77777777" w:rsidTr="00EA41B2">
        <w:tc>
          <w:tcPr>
            <w:tcW w:w="4678" w:type="dxa"/>
          </w:tcPr>
          <w:p w14:paraId="28B40DCB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  <w:tc>
          <w:tcPr>
            <w:tcW w:w="4394" w:type="dxa"/>
          </w:tcPr>
          <w:p w14:paraId="1E81EBB5" w14:textId="77777777" w:rsidR="001E1BBF" w:rsidRPr="00367766" w:rsidRDefault="001E1BBF" w:rsidP="00367766">
            <w:pPr>
              <w:tabs>
                <w:tab w:val="left" w:pos="426"/>
              </w:tabs>
              <w:spacing w:after="240" w:line="271" w:lineRule="auto"/>
              <w:rPr>
                <w:rFonts w:asciiTheme="minorHAnsi" w:hAnsiTheme="minorHAnsi" w:cstheme="minorHAnsi"/>
                <w:color w:val="000000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367766" w:rsidRDefault="00037298" w:rsidP="00037298">
      <w:pPr>
        <w:jc w:val="right"/>
        <w:rPr>
          <w:rFonts w:asciiTheme="minorHAnsi" w:hAnsiTheme="minorHAnsi" w:cstheme="minorHAnsi"/>
          <w:b/>
        </w:rPr>
      </w:pPr>
      <w:proofErr w:type="spellStart"/>
      <w:r w:rsidRPr="00367766">
        <w:rPr>
          <w:rFonts w:asciiTheme="minorHAnsi" w:hAnsiTheme="minorHAnsi" w:cstheme="minorHAnsi"/>
          <w:b/>
        </w:rPr>
        <w:t>Oświadczenie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podpisać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kwalifikowanym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podpisem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elektronicznym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</w:p>
    <w:p w14:paraId="6C2BEE3F" w14:textId="77777777" w:rsidR="00037298" w:rsidRPr="00367766" w:rsidRDefault="00037298" w:rsidP="00037298">
      <w:pPr>
        <w:jc w:val="right"/>
        <w:rPr>
          <w:rFonts w:asciiTheme="minorHAnsi" w:hAnsiTheme="minorHAnsi" w:cstheme="minorHAnsi"/>
          <w:b/>
          <w:i/>
        </w:rPr>
      </w:pPr>
      <w:proofErr w:type="spellStart"/>
      <w:r w:rsidRPr="00367766">
        <w:rPr>
          <w:rFonts w:asciiTheme="minorHAnsi" w:hAnsiTheme="minorHAnsi" w:cstheme="minorHAnsi"/>
          <w:b/>
        </w:rPr>
        <w:t>lub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podpisem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zaufanym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lub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podpisem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osobistym</w:t>
      </w:r>
      <w:proofErr w:type="spellEnd"/>
    </w:p>
    <w:p w14:paraId="6C5FD853" w14:textId="77777777" w:rsidR="00037298" w:rsidRPr="00367766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</w:p>
    <w:p w14:paraId="22138815" w14:textId="15D872E7" w:rsidR="009C03E9" w:rsidRPr="00367766" w:rsidRDefault="00371CA4" w:rsidP="0036776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</w:rPr>
      </w:pPr>
      <w:proofErr w:type="spellStart"/>
      <w:r w:rsidRPr="00367766">
        <w:rPr>
          <w:rFonts w:asciiTheme="minorHAnsi" w:hAnsiTheme="minorHAnsi" w:cstheme="minorHAnsi"/>
          <w:b/>
        </w:rPr>
        <w:t>przez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osobę</w:t>
      </w:r>
      <w:proofErr w:type="spellEnd"/>
      <w:r w:rsidRPr="00367766">
        <w:rPr>
          <w:rFonts w:asciiTheme="minorHAnsi" w:hAnsiTheme="minorHAnsi" w:cstheme="minorHAnsi"/>
          <w:b/>
        </w:rPr>
        <w:t xml:space="preserve"> </w:t>
      </w:r>
      <w:proofErr w:type="spellStart"/>
      <w:r w:rsidRPr="00367766">
        <w:rPr>
          <w:rFonts w:asciiTheme="minorHAnsi" w:hAnsiTheme="minorHAnsi" w:cstheme="minorHAnsi"/>
          <w:b/>
        </w:rPr>
        <w:t>uprawnioną</w:t>
      </w:r>
      <w:proofErr w:type="spellEnd"/>
    </w:p>
    <w:sectPr w:rsidR="009C03E9" w:rsidRPr="00367766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3949B" w14:textId="77777777" w:rsidR="00FD5093" w:rsidRDefault="00FD5093" w:rsidP="00AC1A4B">
      <w:r>
        <w:separator/>
      </w:r>
    </w:p>
  </w:endnote>
  <w:endnote w:type="continuationSeparator" w:id="0">
    <w:p w14:paraId="4FC1144E" w14:textId="77777777" w:rsidR="00FD5093" w:rsidRDefault="00FD509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E3A7A" w14:textId="77777777" w:rsidR="00FD5093" w:rsidRDefault="00FD5093" w:rsidP="00AC1A4B">
      <w:r>
        <w:separator/>
      </w:r>
    </w:p>
  </w:footnote>
  <w:footnote w:type="continuationSeparator" w:id="0">
    <w:p w14:paraId="37DE7E60" w14:textId="77777777" w:rsidR="00FD5093" w:rsidRDefault="00FD5093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280D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0F6B4E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35F1"/>
    <w:rsid w:val="00137B9B"/>
    <w:rsid w:val="0014055C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1177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071A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7766"/>
    <w:rsid w:val="00367BBF"/>
    <w:rsid w:val="003705C6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96A68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A8D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7E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478D"/>
    <w:rsid w:val="006D5303"/>
    <w:rsid w:val="006D5E61"/>
    <w:rsid w:val="006D7279"/>
    <w:rsid w:val="006E17BC"/>
    <w:rsid w:val="006E240C"/>
    <w:rsid w:val="006E27DC"/>
    <w:rsid w:val="006E4CE5"/>
    <w:rsid w:val="006E5880"/>
    <w:rsid w:val="006E7FF9"/>
    <w:rsid w:val="006F014F"/>
    <w:rsid w:val="006F17EA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5F56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0B9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38E0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33FB"/>
    <w:rsid w:val="00936245"/>
    <w:rsid w:val="00937AD1"/>
    <w:rsid w:val="00944DFD"/>
    <w:rsid w:val="00945E3A"/>
    <w:rsid w:val="00946250"/>
    <w:rsid w:val="00951781"/>
    <w:rsid w:val="00952A76"/>
    <w:rsid w:val="00960B99"/>
    <w:rsid w:val="009670C6"/>
    <w:rsid w:val="00973640"/>
    <w:rsid w:val="00974E28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0BC"/>
    <w:rsid w:val="009C2FFB"/>
    <w:rsid w:val="009C3725"/>
    <w:rsid w:val="009C3DB5"/>
    <w:rsid w:val="009D56EB"/>
    <w:rsid w:val="009E3A97"/>
    <w:rsid w:val="009E78E6"/>
    <w:rsid w:val="009F0117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4FA6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161F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4562"/>
    <w:rsid w:val="00B65CA1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263B"/>
    <w:rsid w:val="00BB6FF9"/>
    <w:rsid w:val="00BC038D"/>
    <w:rsid w:val="00BC147F"/>
    <w:rsid w:val="00BC3520"/>
    <w:rsid w:val="00BC3774"/>
    <w:rsid w:val="00BD0693"/>
    <w:rsid w:val="00BD11C1"/>
    <w:rsid w:val="00BD4F94"/>
    <w:rsid w:val="00BE2F0C"/>
    <w:rsid w:val="00BE5AA3"/>
    <w:rsid w:val="00BF2CD7"/>
    <w:rsid w:val="00BF4048"/>
    <w:rsid w:val="00BF7925"/>
    <w:rsid w:val="00C006CB"/>
    <w:rsid w:val="00C0232F"/>
    <w:rsid w:val="00C057C2"/>
    <w:rsid w:val="00C063BD"/>
    <w:rsid w:val="00C1393F"/>
    <w:rsid w:val="00C21EFC"/>
    <w:rsid w:val="00C24ED3"/>
    <w:rsid w:val="00C3247D"/>
    <w:rsid w:val="00C33CB9"/>
    <w:rsid w:val="00C419C8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5728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1FB2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093"/>
    <w:rsid w:val="00FD5EE9"/>
    <w:rsid w:val="00FD69E4"/>
    <w:rsid w:val="00FD7937"/>
    <w:rsid w:val="00FE18B1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28</cp:revision>
  <cp:lastPrinted>2023-06-26T10:38:00Z</cp:lastPrinted>
  <dcterms:created xsi:type="dcterms:W3CDTF">2021-12-09T10:35:00Z</dcterms:created>
  <dcterms:modified xsi:type="dcterms:W3CDTF">2025-12-08T10:28:00Z</dcterms:modified>
</cp:coreProperties>
</file>